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41B29C72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9F2C7F">
        <w:rPr>
          <w:rFonts w:ascii="Arial" w:eastAsiaTheme="minorHAnsi" w:hAnsi="Arial" w:cs="Arial"/>
          <w:sz w:val="22"/>
          <w:szCs w:val="22"/>
          <w:lang w:val="pl-PL"/>
        </w:rPr>
        <w:t xml:space="preserve"> 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D604859" w:rsidR="00285FEE" w:rsidRDefault="009F2C7F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F2C7F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9198C" w14:textId="77777777" w:rsidR="00856240" w:rsidRDefault="00856240" w:rsidP="00AC1A4B">
      <w:r>
        <w:separator/>
      </w:r>
    </w:p>
  </w:endnote>
  <w:endnote w:type="continuationSeparator" w:id="0">
    <w:p w14:paraId="7E0DBFDE" w14:textId="77777777" w:rsidR="00856240" w:rsidRDefault="0085624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76923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76923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8AD6D" w14:textId="77777777" w:rsidR="00856240" w:rsidRDefault="00856240" w:rsidP="00AC1A4B">
      <w:r>
        <w:separator/>
      </w:r>
    </w:p>
  </w:footnote>
  <w:footnote w:type="continuationSeparator" w:id="0">
    <w:p w14:paraId="6081B2FC" w14:textId="77777777" w:rsidR="00856240" w:rsidRDefault="0085624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45728D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9637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E7692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6240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3F6"/>
    <w:rsid w:val="009E3A97"/>
    <w:rsid w:val="009E78E6"/>
    <w:rsid w:val="009F2C7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92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162B8-616A-4ACF-BCE7-0E0235A4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10</cp:revision>
  <cp:lastPrinted>2022-05-11T09:48:00Z</cp:lastPrinted>
  <dcterms:created xsi:type="dcterms:W3CDTF">2022-05-11T09:42:00Z</dcterms:created>
  <dcterms:modified xsi:type="dcterms:W3CDTF">2022-09-12T10:52:00Z</dcterms:modified>
</cp:coreProperties>
</file>